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611320" w:rsidP="008C363A">
            <w:pPr>
              <w:jc w:val="right"/>
              <w:rPr>
                <w:rFonts w:cs="Arial"/>
              </w:rPr>
            </w:pPr>
            <w:r>
              <w:rPr>
                <w:rFonts w:cs="Arial"/>
                <w:szCs w:val="22"/>
              </w:rPr>
              <w:t>Протокол  №73</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611320" w:rsidP="00611320">
            <w:pPr>
              <w:jc w:val="right"/>
              <w:rPr>
                <w:rFonts w:cs="Arial"/>
              </w:rPr>
            </w:pPr>
            <w:r>
              <w:rPr>
                <w:rFonts w:cs="Arial"/>
                <w:szCs w:val="22"/>
              </w:rPr>
              <w:t>«18</w:t>
            </w:r>
            <w:r w:rsidR="00DE7BED" w:rsidRPr="002E571A">
              <w:rPr>
                <w:rFonts w:cs="Arial"/>
                <w:szCs w:val="22"/>
              </w:rPr>
              <w:t xml:space="preserve">» </w:t>
            </w:r>
            <w:r>
              <w:rPr>
                <w:rFonts w:cs="Arial"/>
                <w:szCs w:val="22"/>
              </w:rPr>
              <w:t xml:space="preserve">апреля 2018 </w:t>
            </w:r>
            <w:r w:rsidR="00DE7BED" w:rsidRPr="002E571A">
              <w:rPr>
                <w:rFonts w:cs="Arial"/>
                <w:szCs w:val="22"/>
              </w:rPr>
              <w:t>г.</w:t>
            </w:r>
          </w:p>
        </w:tc>
      </w:tr>
    </w:tbl>
    <w:p w:rsidR="00DE7BED" w:rsidRDefault="00DE7BED" w:rsidP="00DE7BED">
      <w:pPr>
        <w:rPr>
          <w:rFonts w:cs="Arial"/>
          <w:vanish/>
          <w:szCs w:val="22"/>
        </w:rPr>
      </w:pPr>
    </w:p>
    <w:p w:rsidR="00DE7BED" w:rsidRPr="002E571A" w:rsidRDefault="00A03AA2" w:rsidP="00DE7BED">
      <w:pPr>
        <w:rPr>
          <w:rFonts w:cs="Arial"/>
          <w:szCs w:val="22"/>
        </w:rPr>
      </w:pPr>
      <w:r w:rsidRPr="00244E4B">
        <w:rPr>
          <w:rFonts w:cs="Arial"/>
          <w:szCs w:val="22"/>
        </w:rPr>
        <w:t xml:space="preserve">ПДО </w:t>
      </w:r>
      <w:r w:rsidRPr="00896E8A">
        <w:rPr>
          <w:rFonts w:cs="Arial"/>
          <w:szCs w:val="22"/>
        </w:rPr>
        <w:t>№</w:t>
      </w:r>
      <w:r w:rsidR="00896E8A" w:rsidRPr="00896E8A">
        <w:rPr>
          <w:rFonts w:cs="Arial"/>
          <w:szCs w:val="22"/>
        </w:rPr>
        <w:t>156</w:t>
      </w:r>
      <w:r w:rsidR="00362455" w:rsidRPr="00896E8A">
        <w:rPr>
          <w:rFonts w:cs="Arial"/>
          <w:szCs w:val="22"/>
        </w:rPr>
        <w:t>-</w:t>
      </w:r>
      <w:r w:rsidRPr="00896E8A">
        <w:rPr>
          <w:rFonts w:cs="Arial"/>
          <w:szCs w:val="22"/>
        </w:rPr>
        <w:t>КР-</w:t>
      </w:r>
      <w:r w:rsidRPr="00244E4B">
        <w:rPr>
          <w:rFonts w:cs="Arial"/>
          <w:szCs w:val="22"/>
        </w:rPr>
        <w:t>201</w:t>
      </w:r>
      <w:r w:rsidR="00BD3FA6" w:rsidRPr="00244E4B">
        <w:rPr>
          <w:rFonts w:cs="Arial"/>
          <w:szCs w:val="22"/>
        </w:rPr>
        <w:t>8</w:t>
      </w:r>
      <w:r w:rsidRPr="009D5D87">
        <w:rPr>
          <w:rFonts w:cs="Arial"/>
          <w:szCs w:val="22"/>
        </w:rPr>
        <w:t xml:space="preserve"> от</w:t>
      </w:r>
      <w:r w:rsidR="00933D26">
        <w:rPr>
          <w:rFonts w:cs="Arial"/>
          <w:szCs w:val="22"/>
        </w:rPr>
        <w:t xml:space="preserve"> 19 апреля 2018 года.</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0353E" w:rsidRPr="0090353E">
        <w:rPr>
          <w:rFonts w:cs="Arial"/>
          <w:b/>
          <w:szCs w:val="22"/>
        </w:rPr>
        <w:t>выполнение работ по</w:t>
      </w:r>
      <w:r w:rsidR="007D2002" w:rsidRPr="007D2002">
        <w:rPr>
          <w:rFonts w:cs="Arial"/>
          <w:b/>
          <w:szCs w:val="22"/>
        </w:rPr>
        <w:t xml:space="preserve"> ремонту системы электроснабжения насосов 4Н-7А, 4Н-8А и ремонту системы электрообогрева трубопроводов №991 установки ГФУ цех №5</w:t>
      </w:r>
      <w:r w:rsidR="00E91F77" w:rsidRPr="003F4849">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7D6C8C" w:rsidRPr="00EE0582">
        <w:rPr>
          <w:rFonts w:cs="Arial"/>
          <w:szCs w:val="22"/>
        </w:rPr>
        <w:t>.</w:t>
      </w:r>
    </w:p>
    <w:p w:rsidR="00DE7BED"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44593" w:rsidRPr="00B734FB" w:rsidRDefault="00A936EA" w:rsidP="00817A4A">
      <w:pPr>
        <w:ind w:firstLine="708"/>
        <w:jc w:val="both"/>
        <w:rPr>
          <w:rFonts w:cs="Arial"/>
          <w:szCs w:val="22"/>
        </w:rPr>
      </w:pPr>
      <w:r w:rsidRPr="00B734FB">
        <w:rPr>
          <w:rFonts w:cs="Arial"/>
          <w:szCs w:val="22"/>
        </w:rPr>
        <w:t xml:space="preserve">Подача альтернативных оферт </w:t>
      </w:r>
      <w:r w:rsidR="00B734FB" w:rsidRPr="00B734FB">
        <w:rPr>
          <w:rFonts w:cs="Arial"/>
          <w:szCs w:val="22"/>
        </w:rPr>
        <w:t xml:space="preserve">не </w:t>
      </w:r>
      <w:r w:rsidRPr="00B734FB">
        <w:rPr>
          <w:rFonts w:cs="Arial"/>
          <w:szCs w:val="22"/>
        </w:rPr>
        <w:t>допускается</w:t>
      </w:r>
      <w:r w:rsidR="00844593" w:rsidRPr="00B734FB">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4F7048"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w:t>
      </w:r>
      <w:r w:rsidRPr="002E571A">
        <w:lastRenderedPageBreak/>
        <w:t xml:space="preserve">переговоров участники закупки будут оповещены дополнительно. Если участник закупки не </w:t>
      </w:r>
    </w:p>
    <w:p w:rsidR="004F7048" w:rsidRDefault="004F7048" w:rsidP="00DE7BED">
      <w:pPr>
        <w:pStyle w:val="a5"/>
        <w:numPr>
          <w:ilvl w:val="0"/>
          <w:numId w:val="0"/>
        </w:numPr>
        <w:tabs>
          <w:tab w:val="left" w:pos="284"/>
        </w:tabs>
        <w:ind w:firstLine="709"/>
      </w:pPr>
    </w:p>
    <w:p w:rsidR="00DE7BED" w:rsidRDefault="007F471A" w:rsidP="004F7048">
      <w:pPr>
        <w:pStyle w:val="a5"/>
        <w:numPr>
          <w:ilvl w:val="0"/>
          <w:numId w:val="0"/>
        </w:numPr>
        <w:tabs>
          <w:tab w:val="left" w:pos="284"/>
        </w:tabs>
      </w:pPr>
      <w:r w:rsidRPr="002E571A">
        <w:t>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B734FB">
        <w:rPr>
          <w:rFonts w:cs="Arial"/>
          <w:b/>
          <w:szCs w:val="22"/>
        </w:rPr>
        <w:t>1</w:t>
      </w:r>
      <w:r w:rsidR="00752456">
        <w:rPr>
          <w:rFonts w:cs="Arial"/>
          <w:b/>
          <w:szCs w:val="22"/>
        </w:rPr>
        <w:t>0</w:t>
      </w:r>
      <w:r w:rsidR="00230908" w:rsidRPr="000B32AD">
        <w:rPr>
          <w:rFonts w:cs="Arial"/>
          <w:b/>
          <w:szCs w:val="22"/>
        </w:rPr>
        <w:t xml:space="preserve"> </w:t>
      </w:r>
      <w:r w:rsidR="00B734FB">
        <w:rPr>
          <w:rFonts w:cs="Arial"/>
          <w:b/>
          <w:szCs w:val="22"/>
        </w:rPr>
        <w:t>июля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9E0756" w:rsidP="00DE7BED">
      <w:pPr>
        <w:ind w:firstLine="720"/>
        <w:jc w:val="both"/>
        <w:rPr>
          <w:rFonts w:cs="Arial"/>
          <w:szCs w:val="22"/>
        </w:rPr>
      </w:pPr>
      <w:r>
        <w:rPr>
          <w:rFonts w:cs="Arial"/>
          <w:szCs w:val="22"/>
        </w:rPr>
        <w:t>О</w:t>
      </w:r>
      <w:r w:rsidR="00DE7BED" w:rsidRPr="002E571A">
        <w:rPr>
          <w:rFonts w:cs="Arial"/>
          <w:szCs w:val="22"/>
        </w:rPr>
        <w:t>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B62279" w:rsidRDefault="000548CD" w:rsidP="000548CD">
      <w:pPr>
        <w:numPr>
          <w:ilvl w:val="0"/>
          <w:numId w:val="2"/>
        </w:numPr>
        <w:tabs>
          <w:tab w:val="left" w:pos="1418"/>
        </w:tabs>
        <w:ind w:left="1418" w:hanging="341"/>
        <w:jc w:val="both"/>
        <w:rPr>
          <w:rFonts w:cs="Arial"/>
          <w:szCs w:val="22"/>
        </w:rPr>
      </w:pPr>
      <w:r w:rsidRPr="00B62279">
        <w:rPr>
          <w:rFonts w:cs="Arial"/>
          <w:szCs w:val="22"/>
        </w:rPr>
        <w:t>Подписанный договор подряда (Форма №3) с Приложениями к нему, без указания стоимости работ в 3.1 договора, предоставления локальных ресурсных сметных расчетов, подписанные и скрепленные печатью организации в редакции Заказчика, в 2-х экземплярах;</w:t>
      </w:r>
    </w:p>
    <w:p w:rsidR="003F4095" w:rsidRPr="0015037B" w:rsidRDefault="003F4095" w:rsidP="003F4095">
      <w:pPr>
        <w:pStyle w:val="ac"/>
        <w:numPr>
          <w:ilvl w:val="0"/>
          <w:numId w:val="2"/>
        </w:numPr>
        <w:tabs>
          <w:tab w:val="left" w:pos="1418"/>
        </w:tabs>
        <w:ind w:left="1418" w:hanging="341"/>
        <w:contextualSpacing w:val="0"/>
        <w:jc w:val="both"/>
        <w:rPr>
          <w:rFonts w:cs="Arial"/>
          <w:szCs w:val="22"/>
        </w:rPr>
      </w:pPr>
      <w:r w:rsidRPr="0015037B">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1A492D" w:rsidRDefault="00357655" w:rsidP="006F6309">
      <w:pPr>
        <w:pStyle w:val="ac"/>
        <w:numPr>
          <w:ilvl w:val="0"/>
          <w:numId w:val="2"/>
        </w:numPr>
        <w:tabs>
          <w:tab w:val="left" w:pos="1418"/>
        </w:tabs>
        <w:ind w:left="1418" w:hanging="341"/>
        <w:contextualSpacing w:val="0"/>
        <w:jc w:val="both"/>
        <w:rPr>
          <w:rFonts w:cs="Arial"/>
          <w:szCs w:val="22"/>
        </w:rPr>
      </w:pPr>
      <w:r w:rsidRPr="001A492D">
        <w:rPr>
          <w:rFonts w:cs="Arial"/>
          <w:szCs w:val="22"/>
        </w:rPr>
        <w:t>Справка об опыте работы за 2015-2017 г.г. за подписью руководителя организации</w:t>
      </w:r>
      <w:r w:rsidR="0015037B" w:rsidRPr="001A492D">
        <w:rPr>
          <w:rFonts w:cs="Arial"/>
          <w:szCs w:val="22"/>
        </w:rPr>
        <w:t>,</w:t>
      </w:r>
      <w:r w:rsidR="00AA4504" w:rsidRPr="001A492D">
        <w:rPr>
          <w:rFonts w:cs="Arial"/>
          <w:szCs w:val="22"/>
        </w:rPr>
        <w:t xml:space="preserve"> с обязательным приложением к ней копий справок о стоимости выполненных работ и затрат (форма КС-3 (или КС-2), утвержденная постановлением Госкомстата № 100 от 11.11.1999), референц</w:t>
      </w:r>
      <w:r w:rsidR="0015037B" w:rsidRPr="001A492D">
        <w:rPr>
          <w:rFonts w:cs="Arial"/>
          <w:szCs w:val="22"/>
        </w:rPr>
        <w:t>-лист</w:t>
      </w:r>
      <w:r w:rsidR="006F6309" w:rsidRPr="001A492D">
        <w:rPr>
          <w:rFonts w:cs="Arial"/>
          <w:szCs w:val="22"/>
        </w:rPr>
        <w:t xml:space="preserve">. </w:t>
      </w:r>
      <w:r w:rsidR="006F6309" w:rsidRPr="001A492D">
        <w:rPr>
          <w:rFonts w:cs="Arial"/>
          <w:b/>
          <w:szCs w:val="22"/>
        </w:rPr>
        <w:t xml:space="preserve">Документ предоставляется контрагентом </w:t>
      </w:r>
      <w:r w:rsidR="006F6309" w:rsidRPr="001A492D">
        <w:rPr>
          <w:rFonts w:cs="Arial"/>
          <w:b/>
          <w:szCs w:val="22"/>
          <w:u w:val="single"/>
        </w:rPr>
        <w:t>только в электронном виде</w:t>
      </w:r>
      <w:r w:rsidR="006F6309" w:rsidRPr="001A492D">
        <w:rPr>
          <w:rFonts w:cs="Arial"/>
          <w:b/>
          <w:szCs w:val="22"/>
        </w:rPr>
        <w:t xml:space="preserve"> на электронном носителе;</w:t>
      </w:r>
    </w:p>
    <w:p w:rsidR="006F6309" w:rsidRPr="001A492D" w:rsidRDefault="006F6309" w:rsidP="006F6309">
      <w:pPr>
        <w:pStyle w:val="ac"/>
        <w:numPr>
          <w:ilvl w:val="0"/>
          <w:numId w:val="2"/>
        </w:numPr>
        <w:tabs>
          <w:tab w:val="left" w:pos="1418"/>
        </w:tabs>
        <w:ind w:left="1418" w:hanging="341"/>
        <w:contextualSpacing w:val="0"/>
        <w:jc w:val="both"/>
        <w:rPr>
          <w:rFonts w:cs="Arial"/>
          <w:szCs w:val="22"/>
        </w:rPr>
      </w:pPr>
      <w:r w:rsidRPr="001A492D">
        <w:rPr>
          <w:szCs w:val="22"/>
        </w:rPr>
        <w:t>Копия выписки из реестра СРО (гарантийное письмо о переоформлении СРО, при необходимости);</w:t>
      </w:r>
      <w:r w:rsidRPr="001A492D">
        <w:rPr>
          <w:rFonts w:cs="Arial"/>
          <w:szCs w:val="22"/>
        </w:rPr>
        <w:t xml:space="preserve"> </w:t>
      </w:r>
    </w:p>
    <w:p w:rsidR="006F6309" w:rsidRPr="001A492D" w:rsidRDefault="006F6309" w:rsidP="006F6309">
      <w:pPr>
        <w:pStyle w:val="ac"/>
        <w:numPr>
          <w:ilvl w:val="0"/>
          <w:numId w:val="2"/>
        </w:numPr>
        <w:tabs>
          <w:tab w:val="left" w:pos="1418"/>
        </w:tabs>
        <w:ind w:left="1418" w:hanging="341"/>
        <w:contextualSpacing w:val="0"/>
        <w:jc w:val="both"/>
        <w:rPr>
          <w:szCs w:val="22"/>
        </w:rPr>
      </w:pPr>
      <w:r w:rsidRPr="001A492D">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1A492D" w:rsidRPr="001A492D">
        <w:rPr>
          <w:szCs w:val="22"/>
        </w:rPr>
        <w:t xml:space="preserve"> с обязательным приложением копий документов об аттестации в области промышленной безопасности, копий удостоверений по электробезопасности и по безопасности производства работ на высоте (аналогичная</w:t>
      </w:r>
      <w:r w:rsidR="001A492D" w:rsidRPr="001A492D">
        <w:rPr>
          <w:rFonts w:cs="Arial"/>
          <w:sz w:val="20"/>
          <w:szCs w:val="20"/>
          <w:lang w:eastAsia="ar-SA"/>
        </w:rPr>
        <w:t xml:space="preserve"> </w:t>
      </w:r>
      <w:r w:rsidR="001A492D" w:rsidRPr="001A492D">
        <w:rPr>
          <w:szCs w:val="22"/>
        </w:rPr>
        <w:t>справка предоставляется в случае привлечения субподрядчика)</w:t>
      </w:r>
      <w:r w:rsidR="005843B4" w:rsidRPr="001A492D">
        <w:rPr>
          <w:szCs w:val="22"/>
        </w:rPr>
        <w:t>.</w:t>
      </w:r>
      <w:r w:rsidR="005843B4" w:rsidRPr="001A492D">
        <w:rPr>
          <w:rFonts w:cs="Arial"/>
          <w:b/>
          <w:szCs w:val="22"/>
        </w:rPr>
        <w:t xml:space="preserve"> </w:t>
      </w:r>
      <w:r w:rsidRPr="001A492D">
        <w:rPr>
          <w:rFonts w:cs="Arial"/>
          <w:b/>
          <w:szCs w:val="22"/>
        </w:rPr>
        <w:t xml:space="preserve">Документ предоставляется контрагентом </w:t>
      </w:r>
      <w:r w:rsidRPr="001A492D">
        <w:rPr>
          <w:rFonts w:cs="Arial"/>
          <w:b/>
          <w:szCs w:val="22"/>
          <w:u w:val="single"/>
        </w:rPr>
        <w:t>только в электронном виде</w:t>
      </w:r>
      <w:r w:rsidRPr="001A492D">
        <w:rPr>
          <w:rFonts w:cs="Arial"/>
          <w:b/>
          <w:szCs w:val="22"/>
        </w:rPr>
        <w:t xml:space="preserve"> на электронном носителе;</w:t>
      </w:r>
    </w:p>
    <w:p w:rsidR="006F6309" w:rsidRPr="0020352D" w:rsidRDefault="006F6309" w:rsidP="006F6309">
      <w:pPr>
        <w:pStyle w:val="ac"/>
        <w:numPr>
          <w:ilvl w:val="0"/>
          <w:numId w:val="2"/>
        </w:numPr>
        <w:tabs>
          <w:tab w:val="left" w:pos="1418"/>
        </w:tabs>
        <w:ind w:left="1418" w:hanging="341"/>
        <w:contextualSpacing w:val="0"/>
        <w:jc w:val="both"/>
        <w:rPr>
          <w:rFonts w:cs="Arial"/>
          <w:szCs w:val="22"/>
        </w:rPr>
      </w:pPr>
      <w:r w:rsidRPr="0020352D">
        <w:rPr>
          <w:szCs w:val="22"/>
        </w:rPr>
        <w:t>Справка о наличии произ</w:t>
      </w:r>
      <w:r w:rsidR="005F7E0C" w:rsidRPr="0020352D">
        <w:rPr>
          <w:szCs w:val="22"/>
        </w:rPr>
        <w:t>водственных мощностей (Форма 9)</w:t>
      </w:r>
      <w:r w:rsidRPr="0020352D">
        <w:rPr>
          <w:szCs w:val="22"/>
        </w:rPr>
        <w:t>.</w:t>
      </w:r>
      <w:r w:rsidRPr="0020352D">
        <w:rPr>
          <w:rFonts w:cs="Arial"/>
          <w:b/>
          <w:szCs w:val="22"/>
        </w:rPr>
        <w:t xml:space="preserve"> Документ предоставляется контрагентом </w:t>
      </w:r>
      <w:r w:rsidRPr="0020352D">
        <w:rPr>
          <w:rFonts w:cs="Arial"/>
          <w:b/>
          <w:szCs w:val="22"/>
          <w:u w:val="single"/>
        </w:rPr>
        <w:t>только в электронном виде</w:t>
      </w:r>
      <w:r w:rsidRPr="0020352D">
        <w:rPr>
          <w:rFonts w:cs="Arial"/>
          <w:b/>
          <w:szCs w:val="22"/>
        </w:rPr>
        <w:t xml:space="preserve"> на электронном носителе;</w:t>
      </w:r>
    </w:p>
    <w:p w:rsidR="009623FB"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4F7048" w:rsidRPr="00476093" w:rsidRDefault="004F7048" w:rsidP="004F7048">
      <w:pPr>
        <w:pStyle w:val="ac"/>
        <w:tabs>
          <w:tab w:val="left" w:pos="1418"/>
        </w:tabs>
        <w:ind w:left="1418"/>
        <w:contextualSpacing w:val="0"/>
        <w:jc w:val="both"/>
        <w:rPr>
          <w:rFonts w:cs="Arial"/>
          <w:szCs w:val="22"/>
        </w:rPr>
      </w:pP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6F4341" w:rsidRDefault="0035725D" w:rsidP="00DE7BED">
      <w:pPr>
        <w:ind w:firstLine="720"/>
        <w:jc w:val="both"/>
        <w:rPr>
          <w:rFonts w:cs="Arial"/>
          <w:szCs w:val="22"/>
        </w:rPr>
      </w:pPr>
      <w:r w:rsidRPr="006F4341">
        <w:rPr>
          <w:rFonts w:cs="Arial"/>
          <w:szCs w:val="22"/>
        </w:rPr>
        <w:t xml:space="preserve">коммерческая </w:t>
      </w:r>
      <w:r w:rsidR="00DE7BED" w:rsidRPr="006F4341">
        <w:rPr>
          <w:rFonts w:cs="Arial"/>
          <w:szCs w:val="22"/>
        </w:rPr>
        <w:t>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8A7BB6">
        <w:rPr>
          <w:rFonts w:cs="Arial"/>
          <w:szCs w:val="22"/>
        </w:rPr>
        <w:t>)</w:t>
      </w:r>
      <w:r w:rsidRPr="003902C4">
        <w:rPr>
          <w:rFonts w:cs="Arial"/>
          <w:szCs w:val="22"/>
        </w:rPr>
        <w:t>;</w:t>
      </w:r>
    </w:p>
    <w:p w:rsidR="003F4095" w:rsidRPr="00674472" w:rsidRDefault="003F4095" w:rsidP="003F4095">
      <w:pPr>
        <w:pStyle w:val="ac"/>
        <w:numPr>
          <w:ilvl w:val="0"/>
          <w:numId w:val="2"/>
        </w:numPr>
        <w:tabs>
          <w:tab w:val="left" w:pos="1418"/>
        </w:tabs>
        <w:ind w:left="1418" w:hanging="341"/>
        <w:contextualSpacing w:val="0"/>
        <w:jc w:val="both"/>
        <w:rPr>
          <w:rFonts w:cs="Arial"/>
          <w:szCs w:val="22"/>
        </w:rPr>
      </w:pPr>
      <w:r w:rsidRPr="00674472">
        <w:rPr>
          <w:rFonts w:cs="Arial"/>
          <w:szCs w:val="22"/>
        </w:rPr>
        <w:t>Договор подряда с Приложениями к нему</w:t>
      </w:r>
      <w:r w:rsidR="0020352D">
        <w:rPr>
          <w:rFonts w:cs="Arial"/>
          <w:szCs w:val="22"/>
        </w:rPr>
        <w:t xml:space="preserve"> (без предоставления смет)</w:t>
      </w:r>
      <w:r w:rsidRPr="00674472">
        <w:rPr>
          <w:rFonts w:cs="Arial"/>
          <w:szCs w:val="22"/>
        </w:rPr>
        <w:t>, подписанные и скрепленные печатью организации в редакции Заказчика, в 2-х экземплярах (Форма 3);</w:t>
      </w:r>
    </w:p>
    <w:p w:rsidR="00C17367" w:rsidRPr="0020352D" w:rsidRDefault="000548CD" w:rsidP="003F4095">
      <w:pPr>
        <w:pStyle w:val="ac"/>
        <w:numPr>
          <w:ilvl w:val="0"/>
          <w:numId w:val="2"/>
        </w:numPr>
        <w:tabs>
          <w:tab w:val="left" w:pos="1418"/>
        </w:tabs>
        <w:ind w:left="1418" w:hanging="341"/>
        <w:contextualSpacing w:val="0"/>
        <w:jc w:val="both"/>
        <w:rPr>
          <w:rFonts w:cs="Arial"/>
          <w:szCs w:val="22"/>
        </w:rPr>
      </w:pPr>
      <w:r w:rsidRPr="0020352D">
        <w:rPr>
          <w:rFonts w:cs="Arial"/>
          <w:szCs w:val="22"/>
        </w:rPr>
        <w:t>Локальные ресурсные сметные расчеты, выполненные на основании локальн</w:t>
      </w:r>
      <w:r w:rsidR="0020352D" w:rsidRPr="0020352D">
        <w:rPr>
          <w:rFonts w:cs="Arial"/>
          <w:szCs w:val="22"/>
        </w:rPr>
        <w:t>ых</w:t>
      </w:r>
      <w:r w:rsidRPr="0020352D">
        <w:rPr>
          <w:rFonts w:cs="Arial"/>
          <w:szCs w:val="22"/>
        </w:rPr>
        <w:t xml:space="preserve"> смет №</w:t>
      </w:r>
      <w:r w:rsidR="0020352D" w:rsidRPr="0020352D">
        <w:rPr>
          <w:rFonts w:cs="Arial"/>
          <w:szCs w:val="22"/>
        </w:rPr>
        <w:t>01:00046, 01:00047, 01:00055, 01:00056</w:t>
      </w:r>
      <w:r w:rsidRPr="0020352D">
        <w:rPr>
          <w:rFonts w:cs="Arial"/>
          <w:szCs w:val="22"/>
        </w:rPr>
        <w:t xml:space="preserve">. </w:t>
      </w:r>
      <w:r w:rsidRPr="0020352D">
        <w:rPr>
          <w:rFonts w:cs="Arial"/>
          <w:b/>
          <w:szCs w:val="22"/>
        </w:rPr>
        <w:t xml:space="preserve">Сметные расчёты предоставляются контрагентом </w:t>
      </w:r>
      <w:r w:rsidRPr="0020352D">
        <w:rPr>
          <w:rFonts w:cs="Arial"/>
          <w:b/>
          <w:szCs w:val="22"/>
          <w:u w:val="single"/>
        </w:rPr>
        <w:t>в только электронном виде</w:t>
      </w:r>
      <w:r w:rsidRPr="0020352D">
        <w:rPr>
          <w:rFonts w:cs="Arial"/>
          <w:b/>
          <w:szCs w:val="22"/>
        </w:rPr>
        <w:t xml:space="preserve"> на электронном носителе, в формате World или Excel</w:t>
      </w:r>
      <w:r w:rsidR="00C17367" w:rsidRPr="0020352D">
        <w:rPr>
          <w:rFonts w:cs="Arial"/>
          <w:b/>
          <w:szCs w:val="22"/>
        </w:rPr>
        <w:t xml:space="preserve">. </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35725D"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5F2B71" w:rsidRPr="00DB475F" w:rsidRDefault="005F2B71" w:rsidP="005F2B71">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№11), подписанное</w:t>
      </w:r>
      <w:r w:rsidRPr="00DB475F">
        <w:rPr>
          <w:rFonts w:cs="Arial"/>
          <w:szCs w:val="22"/>
        </w:rPr>
        <w:t xml:space="preserve"> уполномоченным лицом и заверенная печатью участника закупки);</w:t>
      </w:r>
    </w:p>
    <w:p w:rsidR="005F2B71" w:rsidRPr="0035725D" w:rsidRDefault="005F2B71" w:rsidP="005F2B71">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896E8A">
        <w:rPr>
          <w:rFonts w:cs="Arial"/>
          <w:szCs w:val="22"/>
        </w:rPr>
        <w:t xml:space="preserve">на ПДО </w:t>
      </w:r>
      <w:r w:rsidR="003523B8" w:rsidRPr="00896E8A">
        <w:rPr>
          <w:rFonts w:cs="Arial"/>
          <w:szCs w:val="22"/>
        </w:rPr>
        <w:t>№</w:t>
      </w:r>
      <w:r w:rsidR="00896E8A" w:rsidRPr="00896E8A">
        <w:rPr>
          <w:rFonts w:cs="Arial"/>
          <w:szCs w:val="22"/>
        </w:rPr>
        <w:t>156</w:t>
      </w:r>
      <w:r w:rsidR="003523B8" w:rsidRPr="00896E8A">
        <w:rPr>
          <w:rFonts w:cs="Arial"/>
          <w:szCs w:val="22"/>
        </w:rPr>
        <w:t>-КР-201</w:t>
      </w:r>
      <w:r w:rsidR="00BD3FA6" w:rsidRPr="00896E8A">
        <w:rPr>
          <w:rFonts w:cs="Arial"/>
          <w:szCs w:val="22"/>
        </w:rPr>
        <w:t>8</w:t>
      </w:r>
      <w:r w:rsidRPr="00F77D3A">
        <w:rPr>
          <w:rFonts w:cs="Arial"/>
          <w:color w:val="FF0000"/>
          <w:szCs w:val="22"/>
        </w:rPr>
        <w:t xml:space="preserve"> </w:t>
      </w:r>
      <w:r w:rsidRPr="004F7048">
        <w:rPr>
          <w:rFonts w:cs="Arial"/>
          <w:szCs w:val="22"/>
        </w:rPr>
        <w:t>от</w:t>
      </w:r>
      <w:r w:rsidRPr="004F7048">
        <w:rPr>
          <w:rFonts w:cs="Arial"/>
          <w:color w:val="FF0000"/>
          <w:szCs w:val="22"/>
        </w:rPr>
        <w:t xml:space="preserve"> </w:t>
      </w:r>
      <w:r w:rsidR="004F7048" w:rsidRPr="004F7048">
        <w:rPr>
          <w:rFonts w:cs="Arial"/>
          <w:szCs w:val="22"/>
        </w:rPr>
        <w:t>19 апреля 2018 года</w:t>
      </w:r>
      <w:r w:rsidRPr="004F7048">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Default="008E71D9"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w:t>
      </w:r>
      <w:r w:rsidR="00DE7BED" w:rsidRPr="002E571A">
        <w:rPr>
          <w:rFonts w:cs="Arial"/>
          <w:szCs w:val="22"/>
        </w:rPr>
        <w:t xml:space="preserve">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w:t>
      </w:r>
      <w:r w:rsidR="004F7048">
        <w:rPr>
          <w:rFonts w:cs="Arial"/>
          <w:b/>
          <w:szCs w:val="22"/>
        </w:rPr>
        <w:t>рт – «19</w:t>
      </w:r>
      <w:r w:rsidRPr="002E571A">
        <w:rPr>
          <w:rFonts w:cs="Arial"/>
          <w:b/>
          <w:szCs w:val="22"/>
        </w:rPr>
        <w:t xml:space="preserve">» </w:t>
      </w:r>
      <w:r w:rsidR="004F7048">
        <w:rPr>
          <w:rFonts w:cs="Arial"/>
          <w:b/>
          <w:szCs w:val="22"/>
        </w:rPr>
        <w:t xml:space="preserve">апреля 2018 </w:t>
      </w:r>
      <w:r w:rsidRPr="002E571A">
        <w:rPr>
          <w:rFonts w:cs="Arial"/>
          <w:b/>
          <w:szCs w:val="22"/>
        </w:rPr>
        <w:t>года.</w:t>
      </w:r>
    </w:p>
    <w:p w:rsidR="00DE7BED" w:rsidRPr="002E571A" w:rsidRDefault="004F7048" w:rsidP="00DE7BED">
      <w:pPr>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 (МСК) «07</w:t>
      </w:r>
      <w:r w:rsidR="00DE7BED" w:rsidRPr="002E571A">
        <w:rPr>
          <w:rFonts w:cs="Arial"/>
          <w:b/>
          <w:szCs w:val="22"/>
        </w:rPr>
        <w:t xml:space="preserve">» </w:t>
      </w:r>
      <w:r>
        <w:rPr>
          <w:rFonts w:cs="Arial"/>
          <w:b/>
          <w:szCs w:val="22"/>
        </w:rPr>
        <w:t xml:space="preserve">мая 2018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w:t>
      </w:r>
      <w:r w:rsidR="004F7048">
        <w:rPr>
          <w:rFonts w:cs="Arial"/>
          <w:b/>
          <w:szCs w:val="22"/>
        </w:rPr>
        <w:t>пределения победителя – до «10</w:t>
      </w:r>
      <w:r w:rsidRPr="002E571A">
        <w:rPr>
          <w:rFonts w:cs="Arial"/>
          <w:b/>
          <w:szCs w:val="22"/>
        </w:rPr>
        <w:t xml:space="preserve">» </w:t>
      </w:r>
      <w:r w:rsidR="004F7048">
        <w:rPr>
          <w:rFonts w:cs="Arial"/>
          <w:b/>
          <w:szCs w:val="22"/>
        </w:rPr>
        <w:t xml:space="preserve">июля 2018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A127C1">
        <w:rPr>
          <w:rFonts w:cs="Arial"/>
          <w:szCs w:val="22"/>
        </w:rPr>
        <w:t>ния, полученные не позднее «28</w:t>
      </w:r>
      <w:r w:rsidRPr="002E571A">
        <w:rPr>
          <w:rFonts w:cs="Arial"/>
          <w:szCs w:val="22"/>
        </w:rPr>
        <w:t xml:space="preserve">» </w:t>
      </w:r>
      <w:r w:rsidR="00A127C1">
        <w:rPr>
          <w:rFonts w:cs="Arial"/>
          <w:szCs w:val="22"/>
        </w:rPr>
        <w:t xml:space="preserve">апреля 2018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A127C1" w:rsidRPr="005763DC" w:rsidRDefault="00A127C1" w:rsidP="00A127C1">
      <w:pPr>
        <w:ind w:firstLine="567"/>
        <w:jc w:val="both"/>
        <w:rPr>
          <w:color w:val="000000"/>
          <w:u w:val="single"/>
        </w:rPr>
      </w:pPr>
      <w:r w:rsidRPr="005763DC">
        <w:rPr>
          <w:color w:val="000000"/>
        </w:rPr>
        <w:t>Ведущ</w:t>
      </w:r>
      <w:r>
        <w:rPr>
          <w:color w:val="000000"/>
        </w:rPr>
        <w:t>ему</w:t>
      </w:r>
      <w:r w:rsidRPr="005763DC">
        <w:rPr>
          <w:color w:val="000000"/>
        </w:rPr>
        <w:t xml:space="preserve"> специалист</w:t>
      </w:r>
      <w:r>
        <w:rPr>
          <w:color w:val="000000"/>
        </w:rPr>
        <w:t>у</w:t>
      </w:r>
      <w:r w:rsidRPr="005763DC">
        <w:rPr>
          <w:color w:val="000000"/>
        </w:rPr>
        <w:t xml:space="preserve"> – руководител</w:t>
      </w:r>
      <w:r>
        <w:rPr>
          <w:color w:val="000000"/>
        </w:rPr>
        <w:t>ю</w:t>
      </w:r>
      <w:r w:rsidRPr="005763DC">
        <w:rPr>
          <w:color w:val="000000"/>
        </w:rPr>
        <w:t xml:space="preserve"> группы закупки работ/услуг Тендерного комитета Кирилловой Надежде Владимировна те. (4852) 49-82-64, </w:t>
      </w:r>
      <w:r w:rsidRPr="005763DC">
        <w:rPr>
          <w:color w:val="000000"/>
          <w:lang w:val="en-US"/>
        </w:rPr>
        <w:t>e</w:t>
      </w:r>
      <w:r w:rsidRPr="005763DC">
        <w:rPr>
          <w:color w:val="000000"/>
        </w:rPr>
        <w:t>-</w:t>
      </w:r>
      <w:r w:rsidRPr="005763DC">
        <w:rPr>
          <w:color w:val="000000"/>
          <w:lang w:val="en-US"/>
        </w:rPr>
        <w:t>mail</w:t>
      </w:r>
      <w:r w:rsidRPr="005763DC">
        <w:rPr>
          <w:color w:val="000000"/>
        </w:rPr>
        <w:t xml:space="preserve">: </w:t>
      </w:r>
      <w:hyperlink r:id="rId7" w:history="1">
        <w:r w:rsidRPr="005763DC">
          <w:rPr>
            <w:rStyle w:val="ae"/>
            <w:lang w:val="en-US"/>
          </w:rPr>
          <w:t>KirillovaNV</w:t>
        </w:r>
        <w:r w:rsidRPr="005763DC">
          <w:rPr>
            <w:rStyle w:val="ae"/>
          </w:rPr>
          <w:t>@</w:t>
        </w:r>
        <w:r w:rsidRPr="005763DC">
          <w:rPr>
            <w:rStyle w:val="ae"/>
            <w:lang w:val="en-US"/>
          </w:rPr>
          <w:t>yanos</w:t>
        </w:r>
        <w:r w:rsidRPr="005763DC">
          <w:rPr>
            <w:rStyle w:val="ae"/>
          </w:rPr>
          <w:t>.</w:t>
        </w:r>
        <w:r w:rsidRPr="005763DC">
          <w:rPr>
            <w:rStyle w:val="ae"/>
            <w:lang w:val="en-US"/>
          </w:rPr>
          <w:t>slavneft</w:t>
        </w:r>
        <w:r w:rsidRPr="005763DC">
          <w:rPr>
            <w:rStyle w:val="ae"/>
          </w:rPr>
          <w:t>.</w:t>
        </w:r>
        <w:r w:rsidRPr="005763DC">
          <w:rPr>
            <w:rStyle w:val="ae"/>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896E8A">
        <w:t>делать оферты №</w:t>
      </w:r>
      <w:r w:rsidR="00896E8A" w:rsidRPr="00896E8A">
        <w:t>156</w:t>
      </w:r>
      <w:r w:rsidR="00E85DE8" w:rsidRPr="00896E8A">
        <w:t>-КР-</w:t>
      </w:r>
      <w:r w:rsidR="00E85DE8" w:rsidRPr="00244E4B">
        <w:t>201</w:t>
      </w:r>
      <w:r w:rsidR="00BD3FA6" w:rsidRPr="00244E4B">
        <w:t>8</w:t>
      </w:r>
      <w:r w:rsidRPr="00B445D7">
        <w:t xml:space="preserve"> </w:t>
      </w:r>
      <w:r w:rsidRPr="00A127C1">
        <w:t xml:space="preserve">от </w:t>
      </w:r>
      <w:r w:rsidR="00A127C1" w:rsidRPr="00A127C1">
        <w:t>19.04.2018</w:t>
      </w:r>
      <w:r w:rsidRPr="00A127C1">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Pr="003902C4"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8F44AB" w:rsidRPr="00063F12" w:rsidRDefault="00AE32FD" w:rsidP="00063F12">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8F44AB" w:rsidRPr="00063F12" w:rsidSect="00063F12">
      <w:pgSz w:w="11905" w:h="16837"/>
      <w:pgMar w:top="284"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048" w:rsidRDefault="004F7048" w:rsidP="00FB07D9">
      <w:pPr>
        <w:spacing w:before="0"/>
      </w:pPr>
      <w:r>
        <w:separator/>
      </w:r>
    </w:p>
  </w:endnote>
  <w:endnote w:type="continuationSeparator" w:id="0">
    <w:p w:rsidR="004F7048" w:rsidRDefault="004F704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048" w:rsidRDefault="004F7048" w:rsidP="00FB07D9">
      <w:pPr>
        <w:spacing w:before="0"/>
      </w:pPr>
      <w:r>
        <w:separator/>
      </w:r>
    </w:p>
  </w:footnote>
  <w:footnote w:type="continuationSeparator" w:id="0">
    <w:p w:rsidR="004F7048" w:rsidRDefault="004F7048"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1BFD6B98"/>
    <w:multiLevelType w:val="hybridMultilevel"/>
    <w:tmpl w:val="07A813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9"/>
  </w:num>
  <w:num w:numId="6">
    <w:abstractNumId w:val="10"/>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BBD"/>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BDF"/>
    <w:rsid w:val="00056E62"/>
    <w:rsid w:val="000578DE"/>
    <w:rsid w:val="00057A66"/>
    <w:rsid w:val="00057C43"/>
    <w:rsid w:val="00060AF9"/>
    <w:rsid w:val="00060F9A"/>
    <w:rsid w:val="000614D7"/>
    <w:rsid w:val="000616C3"/>
    <w:rsid w:val="00061826"/>
    <w:rsid w:val="00061B41"/>
    <w:rsid w:val="0006235C"/>
    <w:rsid w:val="00062453"/>
    <w:rsid w:val="00062753"/>
    <w:rsid w:val="00062DFD"/>
    <w:rsid w:val="0006339D"/>
    <w:rsid w:val="00063A5D"/>
    <w:rsid w:val="00063B9F"/>
    <w:rsid w:val="00063F12"/>
    <w:rsid w:val="00064353"/>
    <w:rsid w:val="0006442D"/>
    <w:rsid w:val="00064559"/>
    <w:rsid w:val="0006495D"/>
    <w:rsid w:val="00064BEA"/>
    <w:rsid w:val="00064CBF"/>
    <w:rsid w:val="00064D62"/>
    <w:rsid w:val="000655C4"/>
    <w:rsid w:val="0006564E"/>
    <w:rsid w:val="00065CFD"/>
    <w:rsid w:val="00066BEB"/>
    <w:rsid w:val="00066C8C"/>
    <w:rsid w:val="00066F4F"/>
    <w:rsid w:val="000673A8"/>
    <w:rsid w:val="00067549"/>
    <w:rsid w:val="000676B3"/>
    <w:rsid w:val="0006784C"/>
    <w:rsid w:val="00067E39"/>
    <w:rsid w:val="000701CF"/>
    <w:rsid w:val="000705F7"/>
    <w:rsid w:val="000707BA"/>
    <w:rsid w:val="000707CA"/>
    <w:rsid w:val="000709EE"/>
    <w:rsid w:val="00070B21"/>
    <w:rsid w:val="00070BE0"/>
    <w:rsid w:val="00071788"/>
    <w:rsid w:val="00071935"/>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C19"/>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D6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79"/>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37B"/>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603"/>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03"/>
    <w:rsid w:val="001A3EDC"/>
    <w:rsid w:val="001A444A"/>
    <w:rsid w:val="001A492D"/>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6A7"/>
    <w:rsid w:val="001F7778"/>
    <w:rsid w:val="00200219"/>
    <w:rsid w:val="00200485"/>
    <w:rsid w:val="00200A79"/>
    <w:rsid w:val="00201076"/>
    <w:rsid w:val="00201404"/>
    <w:rsid w:val="00201A00"/>
    <w:rsid w:val="00201E18"/>
    <w:rsid w:val="00202208"/>
    <w:rsid w:val="0020257B"/>
    <w:rsid w:val="002026D2"/>
    <w:rsid w:val="00202B3D"/>
    <w:rsid w:val="00202FDA"/>
    <w:rsid w:val="0020352D"/>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D85"/>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4E4B"/>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3AA"/>
    <w:rsid w:val="002807B6"/>
    <w:rsid w:val="002807E4"/>
    <w:rsid w:val="0028080E"/>
    <w:rsid w:val="00280C13"/>
    <w:rsid w:val="00280EAC"/>
    <w:rsid w:val="00281085"/>
    <w:rsid w:val="00281509"/>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1F"/>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7AE"/>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A62"/>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908"/>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25D"/>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BA3"/>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989"/>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21"/>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04D"/>
    <w:rsid w:val="004E61D1"/>
    <w:rsid w:val="004E6809"/>
    <w:rsid w:val="004E6BEC"/>
    <w:rsid w:val="004E7553"/>
    <w:rsid w:val="004F0326"/>
    <w:rsid w:val="004F0D87"/>
    <w:rsid w:val="004F1511"/>
    <w:rsid w:val="004F157A"/>
    <w:rsid w:val="004F1599"/>
    <w:rsid w:val="004F17BB"/>
    <w:rsid w:val="004F1ABB"/>
    <w:rsid w:val="004F1C3E"/>
    <w:rsid w:val="004F1D74"/>
    <w:rsid w:val="004F23AF"/>
    <w:rsid w:val="004F241D"/>
    <w:rsid w:val="004F2C6B"/>
    <w:rsid w:val="004F2C73"/>
    <w:rsid w:val="004F35AB"/>
    <w:rsid w:val="004F3835"/>
    <w:rsid w:val="004F3973"/>
    <w:rsid w:val="004F3B13"/>
    <w:rsid w:val="004F3F95"/>
    <w:rsid w:val="004F5318"/>
    <w:rsid w:val="004F561B"/>
    <w:rsid w:val="004F60B2"/>
    <w:rsid w:val="004F7048"/>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967"/>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6968"/>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119"/>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980"/>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8CE"/>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A9A"/>
    <w:rsid w:val="005D5D4D"/>
    <w:rsid w:val="005D5E67"/>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2B71"/>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320"/>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472"/>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A10"/>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4341"/>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C20"/>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456"/>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3DF2"/>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002"/>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593"/>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5F2C"/>
    <w:rsid w:val="00896E1A"/>
    <w:rsid w:val="00896E8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BB6"/>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848"/>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3C1"/>
    <w:rsid w:val="008E6675"/>
    <w:rsid w:val="008E70B2"/>
    <w:rsid w:val="008E71A0"/>
    <w:rsid w:val="008E71D9"/>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26"/>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7E8"/>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475"/>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756"/>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27C1"/>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26B"/>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04"/>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64D"/>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23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279"/>
    <w:rsid w:val="00B62C1F"/>
    <w:rsid w:val="00B638B0"/>
    <w:rsid w:val="00B63DA6"/>
    <w:rsid w:val="00B63EF1"/>
    <w:rsid w:val="00B642DC"/>
    <w:rsid w:val="00B64626"/>
    <w:rsid w:val="00B648FC"/>
    <w:rsid w:val="00B64ABC"/>
    <w:rsid w:val="00B64CB3"/>
    <w:rsid w:val="00B64E31"/>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4F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2FC1"/>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BED"/>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17367"/>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0DD4"/>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12"/>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12E"/>
    <w:rsid w:val="00D23582"/>
    <w:rsid w:val="00D24102"/>
    <w:rsid w:val="00D25857"/>
    <w:rsid w:val="00D26D40"/>
    <w:rsid w:val="00D27605"/>
    <w:rsid w:val="00D27F09"/>
    <w:rsid w:val="00D30605"/>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6E3"/>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501"/>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016C"/>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A12"/>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4DDD"/>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66D"/>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32"/>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0B"/>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46A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D7B0A"/>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DEEC987"/>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040255">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irillovaNV@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4027</TotalTime>
  <Pages>6</Pages>
  <Words>2765</Words>
  <Characters>15766</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738</cp:revision>
  <cp:lastPrinted>2018-04-19T11:27:00Z</cp:lastPrinted>
  <dcterms:created xsi:type="dcterms:W3CDTF">2016-09-08T12:35:00Z</dcterms:created>
  <dcterms:modified xsi:type="dcterms:W3CDTF">2018-04-19T11:28:00Z</dcterms:modified>
</cp:coreProperties>
</file>